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296446" w:rsidRDefault="0017435D">
      <w:pPr>
        <w:pStyle w:val="berschrift2"/>
        <w:jc w:val="center"/>
        <w:rPr>
          <w:sz w:val="2"/>
          <w:szCs w:val="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Bild 2" o:spid="_x0000_s1026" type="#_x0000_t75" alt="Mansfeld-Schule Bochum Logo" style="position:absolute;left:0;text-align:left;margin-left:-3.75pt;margin-top:-61.5pt;width:54.4pt;height:52.5pt;z-index:-1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wrapcoords="-296 0 3847 4937 888 9874 -296 12651 0 13269 7693 14811 4734 14811 3847 16046 4142 19749 -296 20983 -296 21291 21600 21291 21600 20983 14499 19749 18641 14811 21304 9874 21600 8331 17753 4937 21600 0 -296 0">
            <v:imagedata r:id="rId7" o:title="Mansfeld-Schule Bochum Logo"/>
            <w10:wrap type="tight"/>
          </v:shape>
        </w:pict>
      </w:r>
      <w:r w:rsidR="00296446">
        <w:rPr>
          <w:sz w:val="28"/>
          <w:szCs w:val="28"/>
        </w:rPr>
        <w:t>Planung von Unterrichtseinheiten</w:t>
      </w:r>
    </w:p>
    <w:p w:rsidR="00296446" w:rsidRDefault="00296446">
      <w:pPr>
        <w:rPr>
          <w:sz w:val="2"/>
          <w:szCs w:val="2"/>
        </w:rPr>
      </w:pPr>
    </w:p>
    <w:tbl>
      <w:tblPr>
        <w:tblW w:w="0" w:type="auto"/>
        <w:tblInd w:w="-15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624"/>
        <w:gridCol w:w="2678"/>
        <w:gridCol w:w="1522"/>
        <w:gridCol w:w="1920"/>
      </w:tblGrid>
      <w:tr w:rsidR="00296446">
        <w:trPr>
          <w:cantSplit/>
        </w:trPr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6446" w:rsidRDefault="002964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fächerverbindende </w:t>
            </w:r>
          </w:p>
          <w:p w:rsidR="00296446" w:rsidRDefault="00296446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Kooperation mit</w:t>
            </w:r>
          </w:p>
        </w:tc>
        <w:tc>
          <w:tcPr>
            <w:tcW w:w="2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6446" w:rsidRDefault="0029644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Inhaltsbezogene </w:t>
            </w:r>
          </w:p>
          <w:p w:rsidR="00296446" w:rsidRDefault="0029644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Kompetenz:</w:t>
            </w:r>
          </w:p>
          <w:p w:rsidR="00296446" w:rsidRDefault="0029644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Prozentrechnung</w:t>
            </w:r>
          </w:p>
          <w:p w:rsidR="00296446" w:rsidRDefault="00296446">
            <w:pPr>
              <w:jc w:val="center"/>
              <w:rPr>
                <w:b/>
                <w:sz w:val="24"/>
                <w:szCs w:val="24"/>
              </w:rPr>
            </w:pPr>
          </w:p>
          <w:p w:rsidR="00296446" w:rsidRDefault="0029644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Thema:</w:t>
            </w:r>
          </w:p>
          <w:p w:rsidR="00296446" w:rsidRDefault="0060234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Prozentrechnung</w:t>
            </w:r>
          </w:p>
          <w:p w:rsidR="00296446" w:rsidRDefault="0029644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6446" w:rsidRDefault="00296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Umfang: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6446" w:rsidRDefault="00296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Jahrgangs-</w:t>
            </w:r>
          </w:p>
          <w:p w:rsidR="00296446" w:rsidRDefault="002964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stufe(n)</w:t>
            </w:r>
          </w:p>
        </w:tc>
      </w:tr>
      <w:tr w:rsidR="00296446">
        <w:trPr>
          <w:cantSplit/>
        </w:trPr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234D" w:rsidRDefault="0060234D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Gesellschaftswissenschaften</w:t>
            </w:r>
          </w:p>
          <w:p w:rsidR="0060234D" w:rsidRDefault="0060234D">
            <w:pPr>
              <w:snapToGrid w:val="0"/>
            </w:pPr>
            <w:r>
              <w:rPr>
                <w:sz w:val="24"/>
                <w:szCs w:val="24"/>
              </w:rPr>
              <w:t>Naturwissenschaften</w:t>
            </w:r>
          </w:p>
          <w:p w:rsidR="00296446" w:rsidRDefault="00296446"/>
        </w:tc>
        <w:tc>
          <w:tcPr>
            <w:tcW w:w="2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6446" w:rsidRDefault="00296446">
            <w:pPr>
              <w:snapToGrid w:val="0"/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6446" w:rsidRDefault="00B77590">
            <w:pPr>
              <w:snapToGrid w:val="0"/>
              <w:jc w:val="center"/>
            </w:pPr>
            <w:r>
              <w:t>Ca.</w:t>
            </w:r>
            <w:r w:rsidR="00B94D47">
              <w:t>6</w:t>
            </w:r>
            <w:r>
              <w:t xml:space="preserve"> Wochen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6446" w:rsidRDefault="00296446">
            <w:pPr>
              <w:jc w:val="center"/>
            </w:pPr>
            <w:r>
              <w:t>8</w:t>
            </w:r>
          </w:p>
        </w:tc>
      </w:tr>
    </w:tbl>
    <w:p w:rsidR="00296446" w:rsidRDefault="00296446">
      <w:pPr>
        <w:spacing w:line="220" w:lineRule="exact"/>
        <w:jc w:val="center"/>
      </w:pPr>
    </w:p>
    <w:p w:rsidR="00296446" w:rsidRDefault="00296446">
      <w:pPr>
        <w:spacing w:line="220" w:lineRule="exact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Unterrichtsschwerpunkte/ Vereinbarungen zur Methodik und Didaktik</w:t>
      </w:r>
    </w:p>
    <w:p w:rsidR="00296446" w:rsidRDefault="00296446">
      <w:pPr>
        <w:spacing w:line="220" w:lineRule="exact"/>
        <w:jc w:val="center"/>
        <w:rPr>
          <w:sz w:val="24"/>
          <w:szCs w:val="24"/>
        </w:rPr>
      </w:pPr>
    </w:p>
    <w:tbl>
      <w:tblPr>
        <w:tblW w:w="0" w:type="auto"/>
        <w:tblInd w:w="-15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525"/>
        <w:gridCol w:w="142"/>
      </w:tblGrid>
      <w:tr w:rsidR="00296446">
        <w:trPr>
          <w:trHeight w:val="1660"/>
        </w:trPr>
        <w:tc>
          <w:tcPr>
            <w:tcW w:w="9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6446" w:rsidRDefault="00296446">
            <w:pPr>
              <w:pStyle w:val="einzug-1"/>
              <w:numPr>
                <w:ilvl w:val="0"/>
                <w:numId w:val="0"/>
              </w:numPr>
              <w:snapToGrid w:val="0"/>
              <w:spacing w:line="220" w:lineRule="exact"/>
              <w:jc w:val="left"/>
            </w:pPr>
            <w:r>
              <w:rPr>
                <w:sz w:val="24"/>
                <w:szCs w:val="24"/>
              </w:rPr>
              <w:t xml:space="preserve">- </w:t>
            </w:r>
            <w:r>
              <w:t>Grundbegriffe(Prozentwert, Prozentsatz, Grundwert) kennenlernen und in Sachzusammenhängen anwenden</w:t>
            </w:r>
          </w:p>
          <w:p w:rsidR="00296446" w:rsidRDefault="00296446">
            <w:pPr>
              <w:snapToGrid w:val="0"/>
              <w:spacing w:line="220" w:lineRule="exact"/>
              <w:jc w:val="left"/>
            </w:pPr>
            <w:r>
              <w:t>- Wertetabellen erstellen</w:t>
            </w:r>
          </w:p>
          <w:p w:rsidR="00296446" w:rsidRDefault="00296446">
            <w:pPr>
              <w:snapToGrid w:val="0"/>
              <w:spacing w:line="220" w:lineRule="exact"/>
              <w:jc w:val="left"/>
            </w:pPr>
            <w:r>
              <w:t>- Prozente mit dem Dreisatz berechnen</w:t>
            </w:r>
          </w:p>
          <w:p w:rsidR="00296446" w:rsidRDefault="00296446">
            <w:pPr>
              <w:snapToGrid w:val="0"/>
              <w:spacing w:line="220" w:lineRule="exact"/>
              <w:jc w:val="left"/>
            </w:pPr>
            <w:r>
              <w:t>- grafische Darstellungen von Prozenten: Streifen-,Säulen-, Kreisdiagramme</w:t>
            </w:r>
          </w:p>
          <w:p w:rsidR="00296446" w:rsidRDefault="00296446">
            <w:r>
              <w:t>- analog zur Prozentrechnung Kennenlernen der Grundbegriffe der Zinsrechnung (Kapital, Zinsen, Zinssatz</w:t>
            </w:r>
          </w:p>
        </w:tc>
        <w:tc>
          <w:tcPr>
            <w:tcW w:w="1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6446" w:rsidRDefault="00296446">
            <w:pPr>
              <w:pStyle w:val="einzug-1"/>
              <w:numPr>
                <w:ilvl w:val="0"/>
                <w:numId w:val="0"/>
              </w:numPr>
              <w:snapToGrid w:val="0"/>
              <w:spacing w:line="220" w:lineRule="exact"/>
              <w:jc w:val="left"/>
            </w:pPr>
          </w:p>
        </w:tc>
      </w:tr>
    </w:tbl>
    <w:p w:rsidR="00296446" w:rsidRDefault="00296446">
      <w:pPr>
        <w:spacing w:line="220" w:lineRule="exact"/>
      </w:pPr>
    </w:p>
    <w:p w:rsidR="00296446" w:rsidRDefault="00296446">
      <w:pPr>
        <w:spacing w:line="220" w:lineRule="exact"/>
        <w:jc w:val="center"/>
        <w:rPr>
          <w:sz w:val="24"/>
          <w:szCs w:val="24"/>
        </w:rPr>
      </w:pPr>
      <w:r>
        <w:rPr>
          <w:b/>
          <w:sz w:val="24"/>
          <w:szCs w:val="24"/>
        </w:rPr>
        <w:t>prozessbezogene Kompetenzen</w:t>
      </w:r>
    </w:p>
    <w:p w:rsidR="00296446" w:rsidRDefault="00296446">
      <w:pPr>
        <w:spacing w:line="220" w:lineRule="exact"/>
        <w:rPr>
          <w:sz w:val="24"/>
          <w:szCs w:val="24"/>
        </w:rPr>
      </w:pPr>
    </w:p>
    <w:tbl>
      <w:tblPr>
        <w:tblW w:w="9667" w:type="dxa"/>
        <w:tblInd w:w="-15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445"/>
        <w:gridCol w:w="661"/>
        <w:gridCol w:w="1332"/>
        <w:gridCol w:w="381"/>
        <w:gridCol w:w="1553"/>
        <w:gridCol w:w="3295"/>
      </w:tblGrid>
      <w:tr w:rsidR="00296446" w:rsidTr="0060234D">
        <w:tc>
          <w:tcPr>
            <w:tcW w:w="31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6446" w:rsidRDefault="00296446">
            <w:pPr>
              <w:snapToGrid w:val="0"/>
              <w:spacing w:line="220" w:lineRule="exact"/>
              <w:jc w:val="center"/>
              <w:rPr>
                <w:b/>
                <w:sz w:val="24"/>
                <w:szCs w:val="24"/>
              </w:rPr>
            </w:pPr>
          </w:p>
          <w:p w:rsidR="00296446" w:rsidRDefault="00296446">
            <w:pPr>
              <w:spacing w:line="220" w:lineRule="exact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 Modellieren</w:t>
            </w:r>
          </w:p>
          <w:p w:rsidR="00296446" w:rsidRDefault="00296446">
            <w:pPr>
              <w:spacing w:line="220" w:lineRule="exact"/>
              <w:jc w:val="left"/>
            </w:pPr>
            <w:r>
              <w:rPr>
                <w:sz w:val="24"/>
                <w:szCs w:val="24"/>
              </w:rPr>
              <w:t>-</w:t>
            </w:r>
            <w:r>
              <w:t xml:space="preserve"> eine Sachsituation erfassen, auf eine konkrete Fragestellung strukturieren und in eine mathematisches Modell übersetzen</w:t>
            </w:r>
          </w:p>
          <w:p w:rsidR="00296446" w:rsidRDefault="00296446" w:rsidP="0060234D">
            <w:pPr>
              <w:spacing w:line="220" w:lineRule="exact"/>
              <w:jc w:val="left"/>
              <w:rPr>
                <w:i/>
                <w:sz w:val="24"/>
                <w:szCs w:val="24"/>
              </w:rPr>
            </w:pPr>
            <w:r>
              <w:t>- mithilfe mathematischer Erkenntnisse und Fertigkeiten eine Lösung innerhalb des mathematischen Modells erarbeiten</w:t>
            </w:r>
          </w:p>
        </w:tc>
        <w:tc>
          <w:tcPr>
            <w:tcW w:w="32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6446" w:rsidRDefault="00296446">
            <w:pPr>
              <w:snapToGrid w:val="0"/>
              <w:spacing w:line="220" w:lineRule="exact"/>
              <w:jc w:val="center"/>
              <w:rPr>
                <w:b/>
                <w:sz w:val="24"/>
                <w:szCs w:val="24"/>
              </w:rPr>
            </w:pPr>
          </w:p>
          <w:p w:rsidR="00296446" w:rsidRDefault="00296446">
            <w:pPr>
              <w:numPr>
                <w:ilvl w:val="2"/>
                <w:numId w:val="7"/>
              </w:numPr>
              <w:spacing w:line="220" w:lineRule="exact"/>
              <w:jc w:val="center"/>
              <w:rPr>
                <w:spacing w:val="-3"/>
              </w:rPr>
            </w:pPr>
            <w:r>
              <w:rPr>
                <w:b/>
                <w:sz w:val="24"/>
                <w:szCs w:val="24"/>
              </w:rPr>
              <w:t>Problemlösen</w:t>
            </w:r>
          </w:p>
          <w:p w:rsidR="00296446" w:rsidRDefault="00296446">
            <w:pPr>
              <w:tabs>
                <w:tab w:val="left" w:pos="227"/>
              </w:tabs>
              <w:spacing w:line="220" w:lineRule="exact"/>
              <w:ind w:left="227" w:hanging="227"/>
              <w:jc w:val="left"/>
              <w:rPr>
                <w:spacing w:val="-3"/>
              </w:rPr>
            </w:pPr>
            <w:r>
              <w:rPr>
                <w:spacing w:val="-3"/>
              </w:rPr>
              <w:t>mathematisch Situationen mit Blick auf eine konkrete Fragestellung erkunden</w:t>
            </w:r>
          </w:p>
          <w:p w:rsidR="00296446" w:rsidRDefault="00296446">
            <w:pPr>
              <w:numPr>
                <w:ilvl w:val="0"/>
                <w:numId w:val="6"/>
              </w:numPr>
              <w:tabs>
                <w:tab w:val="left" w:pos="227"/>
              </w:tabs>
              <w:spacing w:line="220" w:lineRule="exact"/>
              <w:ind w:left="227" w:hanging="227"/>
              <w:jc w:val="left"/>
              <w:rPr>
                <w:spacing w:val="-3"/>
              </w:rPr>
            </w:pPr>
            <w:r>
              <w:rPr>
                <w:spacing w:val="-3"/>
              </w:rPr>
              <w:t>Problemlösestrategien nutzen: Dreisatz</w:t>
            </w:r>
          </w:p>
          <w:p w:rsidR="00296446" w:rsidRDefault="00296446">
            <w:pPr>
              <w:numPr>
                <w:ilvl w:val="0"/>
                <w:numId w:val="6"/>
              </w:numPr>
              <w:tabs>
                <w:tab w:val="left" w:pos="227"/>
              </w:tabs>
              <w:spacing w:line="220" w:lineRule="exact"/>
              <w:ind w:left="227" w:hanging="227"/>
              <w:jc w:val="left"/>
              <w:rPr>
                <w:spacing w:val="-3"/>
              </w:rPr>
            </w:pPr>
            <w:r>
              <w:rPr>
                <w:spacing w:val="-3"/>
              </w:rPr>
              <w:t>mathematisch Kenntnisse und Fertigkeiten zur Problemlösung nutzen</w:t>
            </w:r>
          </w:p>
          <w:p w:rsidR="00296446" w:rsidRDefault="00296446" w:rsidP="0060234D">
            <w:pPr>
              <w:tabs>
                <w:tab w:val="left" w:pos="227"/>
              </w:tabs>
              <w:spacing w:line="220" w:lineRule="exact"/>
              <w:jc w:val="left"/>
              <w:rPr>
                <w:spacing w:val="-3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6446" w:rsidRDefault="00296446">
            <w:pPr>
              <w:snapToGrid w:val="0"/>
              <w:spacing w:line="220" w:lineRule="exact"/>
              <w:jc w:val="center"/>
              <w:rPr>
                <w:b/>
                <w:sz w:val="24"/>
                <w:szCs w:val="24"/>
              </w:rPr>
            </w:pPr>
          </w:p>
          <w:p w:rsidR="00296446" w:rsidRDefault="00296446">
            <w:pPr>
              <w:spacing w:line="220" w:lineRule="exact"/>
              <w:jc w:val="center"/>
            </w:pPr>
            <w:r>
              <w:rPr>
                <w:b/>
                <w:sz w:val="24"/>
                <w:szCs w:val="24"/>
              </w:rPr>
              <w:t>3.Argumentieren</w:t>
            </w:r>
          </w:p>
          <w:p w:rsidR="00296446" w:rsidRDefault="00296446">
            <w:pPr>
              <w:spacing w:line="220" w:lineRule="exact"/>
              <w:jc w:val="left"/>
            </w:pPr>
            <w:r>
              <w:t>- Zusammenhänge erfassen</w:t>
            </w:r>
          </w:p>
          <w:p w:rsidR="00296446" w:rsidRDefault="00296446">
            <w:pPr>
              <w:spacing w:line="220" w:lineRule="exact"/>
              <w:jc w:val="left"/>
            </w:pPr>
            <w:r>
              <w:t>- Entscheidungen über die Art der Zuordnung treffen</w:t>
            </w:r>
          </w:p>
          <w:p w:rsidR="00296446" w:rsidRDefault="00296446">
            <w:pPr>
              <w:spacing w:line="220" w:lineRule="exact"/>
              <w:jc w:val="left"/>
              <w:rPr>
                <w:b/>
                <w:sz w:val="24"/>
                <w:szCs w:val="24"/>
              </w:rPr>
            </w:pPr>
            <w:r>
              <w:t>- zur Begründung mathematische Kenntnisse und Fertigkeiten nutzen</w:t>
            </w:r>
          </w:p>
        </w:tc>
      </w:tr>
      <w:tr w:rsidR="00296446" w:rsidTr="0060234D">
        <w:trPr>
          <w:trHeight w:val="2230"/>
        </w:trPr>
        <w:tc>
          <w:tcPr>
            <w:tcW w:w="48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6446" w:rsidRDefault="00296446">
            <w:pPr>
              <w:snapToGrid w:val="0"/>
              <w:spacing w:line="220" w:lineRule="exact"/>
              <w:jc w:val="center"/>
              <w:rPr>
                <w:b/>
                <w:sz w:val="24"/>
                <w:szCs w:val="24"/>
              </w:rPr>
            </w:pPr>
          </w:p>
          <w:p w:rsidR="00296446" w:rsidRDefault="00296446">
            <w:pPr>
              <w:spacing w:line="220" w:lineRule="exact"/>
              <w:jc w:val="center"/>
            </w:pPr>
            <w:r>
              <w:rPr>
                <w:b/>
                <w:sz w:val="24"/>
                <w:szCs w:val="24"/>
              </w:rPr>
              <w:t>4. Kommunizieren</w:t>
            </w:r>
          </w:p>
          <w:p w:rsidR="00296446" w:rsidRDefault="00296446">
            <w:pPr>
              <w:spacing w:line="220" w:lineRule="exact"/>
              <w:jc w:val="left"/>
            </w:pPr>
            <w:r>
              <w:t>- Informationen aus Tabellen und grafischen Darstellungen entnehmen, Vermutungen anstellen und Zusammenhänge verbalisieren</w:t>
            </w:r>
          </w:p>
          <w:p w:rsidR="00296446" w:rsidRDefault="0060234D">
            <w:pPr>
              <w:spacing w:line="220" w:lineRule="exact"/>
              <w:jc w:val="left"/>
              <w:rPr>
                <w:bCs/>
              </w:rPr>
            </w:pPr>
            <w:r>
              <w:t xml:space="preserve">- </w:t>
            </w:r>
            <w:proofErr w:type="gramStart"/>
            <w:r>
              <w:t>in</w:t>
            </w:r>
            <w:proofErr w:type="gramEnd"/>
            <w:r w:rsidR="00296446">
              <w:t xml:space="preserve"> angemessenem Umfang die fachliche Sprache verwenden.</w:t>
            </w:r>
          </w:p>
          <w:p w:rsidR="00296446" w:rsidRDefault="00296446">
            <w:pPr>
              <w:tabs>
                <w:tab w:val="left" w:pos="227"/>
              </w:tabs>
              <w:spacing w:line="220" w:lineRule="exact"/>
              <w:ind w:left="227" w:hanging="227"/>
              <w:jc w:val="left"/>
              <w:rPr>
                <w:b/>
                <w:sz w:val="24"/>
                <w:szCs w:val="24"/>
              </w:rPr>
            </w:pPr>
            <w:r>
              <w:rPr>
                <w:bCs/>
              </w:rPr>
              <w:t>- Darstellungsformen wie Tabellen und Diagramme erstellen und den Mitschülern erklären</w:t>
            </w:r>
          </w:p>
        </w:tc>
        <w:tc>
          <w:tcPr>
            <w:tcW w:w="4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6446" w:rsidRDefault="00296446">
            <w:pPr>
              <w:snapToGrid w:val="0"/>
              <w:spacing w:line="220" w:lineRule="exact"/>
              <w:jc w:val="center"/>
              <w:rPr>
                <w:b/>
                <w:sz w:val="24"/>
                <w:szCs w:val="24"/>
              </w:rPr>
            </w:pPr>
          </w:p>
          <w:p w:rsidR="00296446" w:rsidRDefault="00296446">
            <w:pPr>
              <w:numPr>
                <w:ilvl w:val="3"/>
                <w:numId w:val="8"/>
              </w:numPr>
              <w:spacing w:line="220" w:lineRule="exact"/>
              <w:jc w:val="center"/>
            </w:pPr>
            <w:r>
              <w:rPr>
                <w:b/>
                <w:sz w:val="24"/>
                <w:szCs w:val="24"/>
              </w:rPr>
              <w:t>Werkzeuge benutzen</w:t>
            </w:r>
          </w:p>
          <w:p w:rsidR="00296446" w:rsidRDefault="00296446">
            <w:pPr>
              <w:spacing w:line="220" w:lineRule="exact"/>
              <w:jc w:val="left"/>
            </w:pPr>
          </w:p>
          <w:p w:rsidR="00296446" w:rsidRDefault="00296446">
            <w:pPr>
              <w:spacing w:line="220" w:lineRule="exact"/>
              <w:jc w:val="left"/>
              <w:rPr>
                <w:spacing w:val="-4"/>
              </w:rPr>
            </w:pPr>
            <w:r>
              <w:t>Geodreieck, Lineal, Zirkel</w:t>
            </w:r>
          </w:p>
          <w:p w:rsidR="00296446" w:rsidRDefault="00296446">
            <w:pPr>
              <w:pStyle w:val="einzug-1"/>
              <w:numPr>
                <w:ilvl w:val="0"/>
                <w:numId w:val="0"/>
              </w:numPr>
              <w:spacing w:line="220" w:lineRule="exact"/>
              <w:jc w:val="left"/>
              <w:rPr>
                <w:spacing w:val="-4"/>
              </w:rPr>
            </w:pPr>
          </w:p>
          <w:p w:rsidR="00296446" w:rsidRDefault="00296446">
            <w:pPr>
              <w:pStyle w:val="einzug-1"/>
              <w:numPr>
                <w:ilvl w:val="0"/>
                <w:numId w:val="0"/>
              </w:numPr>
              <w:spacing w:line="220" w:lineRule="exact"/>
              <w:jc w:val="left"/>
              <w:rPr>
                <w:spacing w:val="-4"/>
              </w:rPr>
            </w:pPr>
            <w:r>
              <w:rPr>
                <w:spacing w:val="-4"/>
              </w:rPr>
              <w:t>Tabellen  und Diagramme mit Excel erstellen</w:t>
            </w:r>
          </w:p>
          <w:p w:rsidR="00296446" w:rsidRDefault="00296446">
            <w:pPr>
              <w:pStyle w:val="einzug-1"/>
              <w:numPr>
                <w:ilvl w:val="0"/>
                <w:numId w:val="0"/>
              </w:numPr>
              <w:spacing w:line="220" w:lineRule="exact"/>
              <w:jc w:val="left"/>
              <w:rPr>
                <w:spacing w:val="-4"/>
              </w:rPr>
            </w:pPr>
          </w:p>
          <w:p w:rsidR="00296446" w:rsidRDefault="00296446" w:rsidP="0060234D">
            <w:pPr>
              <w:spacing w:line="220" w:lineRule="exact"/>
              <w:rPr>
                <w:sz w:val="20"/>
                <w:szCs w:val="20"/>
              </w:rPr>
            </w:pPr>
          </w:p>
        </w:tc>
      </w:tr>
      <w:tr w:rsidR="00296446" w:rsidTr="0060234D"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6446" w:rsidRDefault="00296446">
            <w:pPr>
              <w:snapToGrid w:val="0"/>
              <w:spacing w:line="220" w:lineRule="exact"/>
              <w:jc w:val="center"/>
              <w:rPr>
                <w:b/>
                <w:sz w:val="24"/>
                <w:szCs w:val="24"/>
              </w:rPr>
            </w:pPr>
          </w:p>
          <w:p w:rsidR="00296446" w:rsidRDefault="00296446">
            <w:pPr>
              <w:spacing w:line="22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Bezüge zu </w:t>
            </w:r>
          </w:p>
          <w:p w:rsidR="00296446" w:rsidRDefault="00296446">
            <w:pPr>
              <w:spacing w:line="220" w:lineRule="exact"/>
              <w:jc w:val="center"/>
            </w:pPr>
            <w:r>
              <w:rPr>
                <w:b/>
                <w:sz w:val="24"/>
                <w:szCs w:val="24"/>
              </w:rPr>
              <w:t>vergangenem Unterricht</w:t>
            </w:r>
          </w:p>
          <w:p w:rsidR="00296446" w:rsidRDefault="00296446">
            <w:pPr>
              <w:pStyle w:val="einzug-1"/>
              <w:numPr>
                <w:ilvl w:val="0"/>
                <w:numId w:val="0"/>
              </w:numPr>
              <w:spacing w:line="220" w:lineRule="exact"/>
            </w:pPr>
          </w:p>
          <w:p w:rsidR="00296446" w:rsidRDefault="00296446">
            <w:pPr>
              <w:pStyle w:val="einzug-1"/>
              <w:numPr>
                <w:ilvl w:val="0"/>
                <w:numId w:val="0"/>
              </w:numPr>
              <w:spacing w:line="220" w:lineRule="exact"/>
            </w:pPr>
            <w:r>
              <w:t>Zuordnungen/ Funktionen, Dreisatz</w:t>
            </w:r>
          </w:p>
          <w:p w:rsidR="00296446" w:rsidRDefault="00296446">
            <w:pPr>
              <w:pStyle w:val="einzug-1"/>
              <w:numPr>
                <w:ilvl w:val="0"/>
                <w:numId w:val="0"/>
              </w:numPr>
              <w:spacing w:line="220" w:lineRule="exact"/>
            </w:pPr>
          </w:p>
          <w:p w:rsidR="00296446" w:rsidRDefault="00296446">
            <w:pPr>
              <w:pStyle w:val="einzug-1"/>
              <w:numPr>
                <w:ilvl w:val="0"/>
                <w:numId w:val="0"/>
              </w:num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folgendem Unterricht</w:t>
            </w:r>
          </w:p>
          <w:p w:rsidR="00296446" w:rsidRDefault="00296446">
            <w:pPr>
              <w:pStyle w:val="einzug-1"/>
              <w:numPr>
                <w:ilvl w:val="0"/>
                <w:numId w:val="0"/>
              </w:numPr>
              <w:spacing w:line="220" w:lineRule="exact"/>
              <w:rPr>
                <w:b/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6446" w:rsidRDefault="00296446">
            <w:pPr>
              <w:snapToGrid w:val="0"/>
              <w:spacing w:line="220" w:lineRule="exact"/>
              <w:jc w:val="center"/>
              <w:rPr>
                <w:b/>
                <w:sz w:val="24"/>
                <w:szCs w:val="24"/>
              </w:rPr>
            </w:pPr>
          </w:p>
          <w:p w:rsidR="00296446" w:rsidRDefault="00296446">
            <w:pPr>
              <w:spacing w:line="22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Materialien/</w:t>
            </w:r>
          </w:p>
          <w:p w:rsidR="00296446" w:rsidRDefault="00296446">
            <w:pPr>
              <w:spacing w:line="220" w:lineRule="exact"/>
              <w:jc w:val="center"/>
            </w:pPr>
            <w:r>
              <w:rPr>
                <w:b/>
                <w:sz w:val="24"/>
                <w:szCs w:val="24"/>
              </w:rPr>
              <w:t>Medien</w:t>
            </w:r>
          </w:p>
          <w:p w:rsidR="00296446" w:rsidRDefault="0060234D">
            <w:pPr>
              <w:pStyle w:val="einzug-1"/>
              <w:numPr>
                <w:ilvl w:val="0"/>
                <w:numId w:val="0"/>
              </w:numPr>
              <w:spacing w:line="220" w:lineRule="exact"/>
              <w:jc w:val="left"/>
            </w:pPr>
            <w:r>
              <w:t>Lernstufen 8, S. 95-118</w:t>
            </w:r>
          </w:p>
          <w:p w:rsidR="00296446" w:rsidRDefault="00296446">
            <w:pPr>
              <w:pStyle w:val="einzug-1"/>
              <w:numPr>
                <w:ilvl w:val="0"/>
                <w:numId w:val="0"/>
              </w:numPr>
              <w:spacing w:line="220" w:lineRule="exact"/>
              <w:jc w:val="left"/>
            </w:pPr>
            <w:r>
              <w:t>Zeitungen</w:t>
            </w:r>
            <w:r w:rsidR="0060234D">
              <w:t>, Statistiken</w:t>
            </w:r>
          </w:p>
          <w:p w:rsidR="00296446" w:rsidRDefault="00296446">
            <w:pPr>
              <w:spacing w:line="220" w:lineRule="exact"/>
              <w:jc w:val="left"/>
            </w:pPr>
          </w:p>
          <w:p w:rsidR="00296446" w:rsidRDefault="00296446">
            <w:pPr>
              <w:jc w:val="center"/>
            </w:pPr>
            <w:r>
              <w:rPr>
                <w:b/>
                <w:sz w:val="24"/>
                <w:szCs w:val="24"/>
              </w:rPr>
              <w:t>Aufgabentypen</w:t>
            </w:r>
          </w:p>
          <w:p w:rsidR="00296446" w:rsidRDefault="00296446">
            <w:pPr>
              <w:pStyle w:val="einzug-1"/>
              <w:numPr>
                <w:ilvl w:val="0"/>
                <w:numId w:val="0"/>
              </w:numPr>
              <w:spacing w:line="220" w:lineRule="exact"/>
              <w:jc w:val="left"/>
            </w:pPr>
            <w:r>
              <w:t xml:space="preserve">Sachaufgaben </w:t>
            </w:r>
          </w:p>
          <w:p w:rsidR="00296446" w:rsidRDefault="00296446" w:rsidP="0060234D">
            <w:pPr>
              <w:spacing w:line="220" w:lineRule="exact"/>
              <w:jc w:val="left"/>
              <w:rPr>
                <w:b/>
                <w:sz w:val="24"/>
                <w:szCs w:val="24"/>
              </w:rPr>
            </w:pPr>
            <w:r>
              <w:t>- eine Erhebung zu einer eigenen Fra</w:t>
            </w:r>
            <w:r w:rsidR="0060234D">
              <w:t>gestellung erarbeiten</w:t>
            </w:r>
          </w:p>
        </w:tc>
        <w:tc>
          <w:tcPr>
            <w:tcW w:w="1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6446" w:rsidRDefault="00296446">
            <w:pPr>
              <w:snapToGrid w:val="0"/>
              <w:spacing w:line="220" w:lineRule="exact"/>
              <w:jc w:val="center"/>
              <w:rPr>
                <w:b/>
                <w:sz w:val="24"/>
                <w:szCs w:val="24"/>
              </w:rPr>
            </w:pPr>
          </w:p>
          <w:p w:rsidR="00296446" w:rsidRDefault="00296446">
            <w:pPr>
              <w:spacing w:line="22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Produkte/ </w:t>
            </w:r>
          </w:p>
          <w:p w:rsidR="00296446" w:rsidRDefault="00296446">
            <w:pPr>
              <w:spacing w:line="220" w:lineRule="exact"/>
              <w:jc w:val="center"/>
            </w:pPr>
            <w:r>
              <w:rPr>
                <w:b/>
                <w:sz w:val="24"/>
                <w:szCs w:val="24"/>
              </w:rPr>
              <w:t>Überprüfungsformate</w:t>
            </w:r>
          </w:p>
          <w:p w:rsidR="00296446" w:rsidRDefault="0060234D" w:rsidP="0060234D">
            <w:r>
              <w:t xml:space="preserve">- </w:t>
            </w:r>
            <w:r w:rsidR="00296446">
              <w:t>Präsentation einer eigenen Erhebung in GA oder PA inkl. Grafischer Darstellung</w:t>
            </w:r>
          </w:p>
          <w:p w:rsidR="00314B70" w:rsidRDefault="0060234D" w:rsidP="0060234D">
            <w:r>
              <w:t xml:space="preserve">- </w:t>
            </w:r>
            <w:r w:rsidR="00314B70">
              <w:t>„Mathemeisterschaften“</w:t>
            </w:r>
          </w:p>
          <w:p w:rsidR="00296446" w:rsidRDefault="00296446"/>
          <w:p w:rsidR="00296446" w:rsidRDefault="00296446"/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6446" w:rsidRDefault="00296446">
            <w:pPr>
              <w:snapToGrid w:val="0"/>
              <w:spacing w:line="220" w:lineRule="exact"/>
              <w:jc w:val="center"/>
              <w:rPr>
                <w:b/>
                <w:sz w:val="24"/>
                <w:szCs w:val="24"/>
              </w:rPr>
            </w:pPr>
          </w:p>
          <w:p w:rsidR="00296446" w:rsidRDefault="00296446">
            <w:pPr>
              <w:spacing w:line="22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verbindliche Kontexte</w:t>
            </w:r>
          </w:p>
          <w:p w:rsidR="00296446" w:rsidRDefault="00296446">
            <w:pPr>
              <w:spacing w:line="220" w:lineRule="exact"/>
              <w:jc w:val="center"/>
            </w:pPr>
            <w:r>
              <w:rPr>
                <w:b/>
                <w:sz w:val="24"/>
                <w:szCs w:val="24"/>
              </w:rPr>
              <w:t>Lebensplanung/ Berufsorientierung</w:t>
            </w:r>
          </w:p>
          <w:p w:rsidR="00296446" w:rsidRDefault="00296446">
            <w:pPr>
              <w:spacing w:line="220" w:lineRule="exact"/>
              <w:jc w:val="left"/>
            </w:pPr>
            <w:r>
              <w:t>z.B. Lebenshaltungskosten, Grundrisse, Wohnflächen, Ratenzahlungen, Rabatte, Mehrwertsteuer, Ernährung: Zusammensetzung von Nahrungsmitteln, Wahlen...</w:t>
            </w:r>
            <w:bookmarkStart w:id="0" w:name="_GoBack"/>
            <w:bookmarkEnd w:id="0"/>
          </w:p>
        </w:tc>
      </w:tr>
    </w:tbl>
    <w:p w:rsidR="00296446" w:rsidRDefault="00296446" w:rsidP="0060234D">
      <w:pPr>
        <w:pageBreakBefore/>
      </w:pPr>
    </w:p>
    <w:sectPr w:rsidR="00296446">
      <w:headerReference w:type="default" r:id="rId8"/>
      <w:footerReference w:type="default" r:id="rId9"/>
      <w:pgSz w:w="11906" w:h="16838"/>
      <w:pgMar w:top="1474" w:right="907" w:bottom="1077" w:left="1418" w:header="1077" w:footer="73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29D0" w:rsidRDefault="00EF29D0">
      <w:r>
        <w:separator/>
      </w:r>
    </w:p>
  </w:endnote>
  <w:endnote w:type="continuationSeparator" w:id="0">
    <w:p w:rsidR="00EF29D0" w:rsidRDefault="00EF2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6446" w:rsidRDefault="00296446">
    <w:pPr>
      <w:pStyle w:val="Fuzeile"/>
      <w:tabs>
        <w:tab w:val="clear" w:pos="9072"/>
        <w:tab w:val="left" w:pos="6379"/>
        <w:tab w:val="right" w:pos="9570"/>
      </w:tabs>
      <w:ind w:right="360"/>
    </w:pPr>
    <w:r>
      <w:rPr>
        <w:sz w:val="18"/>
        <w:szCs w:val="18"/>
      </w:rP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29D0" w:rsidRDefault="00EF29D0">
      <w:r>
        <w:separator/>
      </w:r>
    </w:p>
  </w:footnote>
  <w:footnote w:type="continuationSeparator" w:id="0">
    <w:p w:rsidR="00EF29D0" w:rsidRDefault="00EF29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6446" w:rsidRDefault="00296446">
    <w:pPr>
      <w:pStyle w:val="Kopfzeile"/>
      <w:tabs>
        <w:tab w:val="right" w:pos="9564"/>
      </w:tabs>
    </w:pPr>
    <w:r>
      <w:tab/>
      <w:t>Mathematik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berschrift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berschrift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berschrift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einzug-1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cs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pStyle w:val="einzug-3"/>
      <w:lvlText w:val=""/>
      <w:lvlJc w:val="left"/>
      <w:pPr>
        <w:tabs>
          <w:tab w:val="num" w:pos="814"/>
        </w:tabs>
        <w:ind w:left="737" w:hanging="283"/>
      </w:pPr>
      <w:rPr>
        <w:rFonts w:ascii="Wingdings" w:hAnsi="Wingdings" w:cs="Aria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pStyle w:val="einzug-2"/>
      <w:lvlText w:val="–"/>
      <w:lvlJc w:val="left"/>
      <w:pPr>
        <w:tabs>
          <w:tab w:val="num" w:pos="227"/>
        </w:tabs>
        <w:ind w:left="454" w:hanging="227"/>
      </w:pPr>
      <w:rPr>
        <w:rFonts w:ascii="Arial Black" w:hAnsi="Arial Black" w:cs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pStyle w:val="ZW-Zusatz"/>
      <w:lvlText w:val=""/>
      <w:lvlJc w:val="left"/>
      <w:pPr>
        <w:tabs>
          <w:tab w:val="num" w:pos="360"/>
        </w:tabs>
        <w:ind w:left="227" w:hanging="227"/>
      </w:pPr>
      <w:rPr>
        <w:rFonts w:ascii="Wingdings" w:hAnsi="Wingdings" w:cs="Symbol"/>
        <w:b w:val="0"/>
        <w:i w:val="0"/>
        <w:sz w:val="20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b w:val="0"/>
        <w:i w:val="0"/>
        <w:sz w:val="2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b w:val="0"/>
        <w:i w:val="0"/>
        <w:sz w:val="2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b w:val="0"/>
        <w:i w:val="0"/>
        <w:sz w:val="2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b w:val="0"/>
        <w:i w:val="0"/>
        <w:sz w:val="2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b w:val="0"/>
        <w:i w:val="0"/>
        <w:sz w:val="2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b w:val="0"/>
        <w:i w:val="0"/>
        <w:sz w:val="2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b w:val="0"/>
        <w:i w:val="0"/>
        <w:sz w:val="2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b w:val="0"/>
        <w:i w:val="0"/>
        <w:sz w:val="20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5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2DAA1ABC"/>
    <w:multiLevelType w:val="hybridMultilevel"/>
    <w:tmpl w:val="E9843328"/>
    <w:lvl w:ilvl="0" w:tplc="8CBC9EB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mirrorMargin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autoHyphenation/>
  <w:hyphenationZone w:val="425"/>
  <w:defaultTableStyle w:val="Standard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B70"/>
    <w:rsid w:val="0017435D"/>
    <w:rsid w:val="00296446"/>
    <w:rsid w:val="00314B70"/>
    <w:rsid w:val="004203BA"/>
    <w:rsid w:val="0060234D"/>
    <w:rsid w:val="00B77590"/>
    <w:rsid w:val="00B94D47"/>
    <w:rsid w:val="00EF2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75C68F92-BD23-4561-B238-C60F3E845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jc w:val="both"/>
    </w:pPr>
    <w:rPr>
      <w:rFonts w:ascii="Arial" w:hAnsi="Arial" w:cs="Arial"/>
      <w:sz w:val="22"/>
      <w:szCs w:val="22"/>
      <w:lang w:eastAsia="ar-SA"/>
    </w:rPr>
  </w:style>
  <w:style w:type="paragraph" w:styleId="berschrift1">
    <w:name w:val="heading 1"/>
    <w:basedOn w:val="Standard"/>
    <w:next w:val="Standard"/>
    <w:qFormat/>
    <w:pPr>
      <w:keepNext/>
      <w:widowControl w:val="0"/>
      <w:numPr>
        <w:numId w:val="1"/>
      </w:numPr>
      <w:spacing w:after="240"/>
      <w:outlineLvl w:val="0"/>
    </w:pPr>
    <w:rPr>
      <w:sz w:val="48"/>
    </w:rPr>
  </w:style>
  <w:style w:type="paragraph" w:styleId="berschrift2">
    <w:name w:val="heading 2"/>
    <w:basedOn w:val="berschrift1"/>
    <w:next w:val="Standard"/>
    <w:qFormat/>
    <w:pPr>
      <w:numPr>
        <w:ilvl w:val="1"/>
      </w:numPr>
      <w:outlineLvl w:val="1"/>
    </w:pPr>
    <w:rPr>
      <w:sz w:val="36"/>
      <w:szCs w:val="36"/>
    </w:rPr>
  </w:style>
  <w:style w:type="paragraph" w:styleId="berschrift3">
    <w:name w:val="heading 3"/>
    <w:basedOn w:val="berschrift2"/>
    <w:next w:val="Standard"/>
    <w:qFormat/>
    <w:pPr>
      <w:numPr>
        <w:ilvl w:val="2"/>
      </w:numPr>
      <w:outlineLvl w:val="2"/>
    </w:pPr>
    <w:rPr>
      <w:sz w:val="24"/>
    </w:rPr>
  </w:style>
  <w:style w:type="paragraph" w:styleId="berschrift4">
    <w:name w:val="heading 4"/>
    <w:basedOn w:val="berschrift3"/>
    <w:next w:val="Standard"/>
    <w:qFormat/>
    <w:pPr>
      <w:numPr>
        <w:ilvl w:val="3"/>
      </w:numPr>
      <w:outlineLvl w:val="3"/>
    </w:pPr>
  </w:style>
  <w:style w:type="paragraph" w:styleId="berschrift5">
    <w:name w:val="heading 5"/>
    <w:basedOn w:val="Standard"/>
    <w:next w:val="Standard"/>
    <w:qFormat/>
    <w:pPr>
      <w:keepNext/>
      <w:numPr>
        <w:ilvl w:val="4"/>
        <w:numId w:val="1"/>
      </w:numPr>
      <w:jc w:val="center"/>
      <w:outlineLvl w:val="4"/>
    </w:pPr>
    <w:rPr>
      <w:sz w:val="56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3z0">
    <w:name w:val="WW8Num3z0"/>
    <w:rPr>
      <w:rFonts w:ascii="Arial" w:eastAsia="Times New Roman" w:hAnsi="Arial" w:cs="Arial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5z0">
    <w:name w:val="WW8Num5z0"/>
    <w:rPr>
      <w:rFonts w:ascii="Symbol" w:hAnsi="Symbol" w:cs="Symbol"/>
      <w:b w:val="0"/>
      <w:i w:val="0"/>
      <w:sz w:val="20"/>
    </w:rPr>
  </w:style>
  <w:style w:type="character" w:customStyle="1" w:styleId="WW8Num6z0">
    <w:name w:val="WW8Num6z0"/>
    <w:rPr>
      <w:rFonts w:ascii="Symbol" w:hAnsi="Symbol" w:cs="Symbol"/>
      <w:b w:val="0"/>
      <w:i w:val="0"/>
      <w:sz w:val="20"/>
    </w:rPr>
  </w:style>
  <w:style w:type="character" w:customStyle="1" w:styleId="WW8Num1z0">
    <w:name w:val="WW8Num1z0"/>
    <w:rPr>
      <w:rFonts w:ascii="Arial" w:eastAsia="Times New Roman" w:hAnsi="Arial" w:cs="Aria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4">
    <w:name w:val="WW8Num4z4"/>
    <w:rPr>
      <w:rFonts w:ascii="Courier New" w:hAnsi="Courier New" w:cs="Courier New"/>
    </w:rPr>
  </w:style>
  <w:style w:type="character" w:customStyle="1" w:styleId="WW8Num4z5">
    <w:name w:val="WW8Num4z5"/>
    <w:rPr>
      <w:rFonts w:ascii="Wingdings" w:hAnsi="Wingdings" w:cs="Wingdings"/>
    </w:rPr>
  </w:style>
  <w:style w:type="character" w:customStyle="1" w:styleId="WW8Num4z6">
    <w:name w:val="WW8Num4z6"/>
    <w:rPr>
      <w:rFonts w:ascii="Symbol" w:hAnsi="Symbol" w:cs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7z0">
    <w:name w:val="WW8Num7z0"/>
    <w:rPr>
      <w:rFonts w:ascii="Times New Roman" w:eastAsia="Times New Roman" w:hAnsi="Times New Roman" w:cs="Times New Roman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10z0">
    <w:name w:val="WW8Num10z0"/>
    <w:rPr>
      <w:rFonts w:ascii="Times New Roman" w:eastAsia="Times New Roman" w:hAnsi="Times New Roman" w:cs="Times New Roman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2z0">
    <w:name w:val="WW8Num12z0"/>
    <w:rPr>
      <w:rFonts w:ascii="Times New Roman" w:eastAsia="Times New Roman" w:hAnsi="Times New Roman" w:cs="Times New Roman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2z3">
    <w:name w:val="WW8Num12z3"/>
    <w:rPr>
      <w:rFonts w:ascii="Symbol" w:hAnsi="Symbol" w:cs="Symbol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5z0">
    <w:name w:val="WW8Num15z0"/>
    <w:rPr>
      <w:rFonts w:ascii="Symbol" w:hAnsi="Symbol" w:cs="Symbo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7z0">
    <w:name w:val="WW8Num17z0"/>
    <w:rPr>
      <w:rFonts w:ascii="Symbol" w:hAnsi="Symbol" w:cs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8z0">
    <w:name w:val="WW8Num18z0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9z0">
    <w:name w:val="WW8Num19z0"/>
    <w:rPr>
      <w:rFonts w:ascii="Symbol" w:hAnsi="Symbol" w:cs="Symbol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20z0">
    <w:name w:val="WW8Num20z0"/>
    <w:rPr>
      <w:rFonts w:ascii="Symbol" w:hAnsi="Symbol" w:cs="Symbol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1z0">
    <w:name w:val="WW8Num21z0"/>
    <w:rPr>
      <w:rFonts w:ascii="Symbol" w:hAnsi="Symbol" w:cs="Symbol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2z0">
    <w:name w:val="WW8Num22z0"/>
    <w:rPr>
      <w:rFonts w:ascii="Symbol" w:hAnsi="Symbol" w:cs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3z0">
    <w:name w:val="WW8Num23z0"/>
    <w:rPr>
      <w:rFonts w:ascii="Symbol" w:hAnsi="Symbol" w:cs="Symbol"/>
      <w:sz w:val="26"/>
    </w:rPr>
  </w:style>
  <w:style w:type="character" w:customStyle="1" w:styleId="WW8Num24z0">
    <w:name w:val="WW8Num24z0"/>
    <w:rPr>
      <w:rFonts w:ascii="Symbol" w:hAnsi="Symbol" w:cs="Symbol"/>
      <w:b w:val="0"/>
      <w:i w:val="0"/>
      <w:sz w:val="20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  <w:rPr>
      <w:rFonts w:ascii="Symbol" w:hAnsi="Symbol" w:cs="Symbol"/>
    </w:rPr>
  </w:style>
  <w:style w:type="character" w:customStyle="1" w:styleId="WW8Num26z0">
    <w:name w:val="WW8Num26z0"/>
    <w:rPr>
      <w:rFonts w:ascii="Symbol" w:hAnsi="Symbol" w:cs="Symbol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 w:cs="Wingdings"/>
    </w:rPr>
  </w:style>
  <w:style w:type="character" w:customStyle="1" w:styleId="WW8Num27z0">
    <w:name w:val="WW8Num27z0"/>
    <w:rPr>
      <w:rFonts w:ascii="Arial" w:eastAsia="Times New Roman" w:hAnsi="Arial" w:cs="Arial"/>
    </w:rPr>
  </w:style>
  <w:style w:type="character" w:customStyle="1" w:styleId="WW8Num27z1">
    <w:name w:val="WW8Num27z1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7z4">
    <w:name w:val="WW8Num27z4"/>
    <w:rPr>
      <w:rFonts w:ascii="Courier New" w:hAnsi="Courier New" w:cs="Courier New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Symbol" w:hAnsi="Symbol" w:cs="Symbo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30z0">
    <w:name w:val="WW8Num30z0"/>
    <w:rPr>
      <w:rFonts w:ascii="Symbol" w:hAnsi="Symbol" w:cs="Symbol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1z0">
    <w:name w:val="WW8Num31z0"/>
    <w:rPr>
      <w:rFonts w:ascii="Symbol" w:hAnsi="Symbol" w:cs="Symbol"/>
      <w:b w:val="0"/>
      <w:i w:val="0"/>
      <w:sz w:val="20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1z3">
    <w:name w:val="WW8Num31z3"/>
    <w:rPr>
      <w:rFonts w:ascii="Symbol" w:hAnsi="Symbol" w:cs="Symbol"/>
    </w:rPr>
  </w:style>
  <w:style w:type="character" w:customStyle="1" w:styleId="WW8Num32z0">
    <w:name w:val="WW8Num32z0"/>
    <w:rPr>
      <w:rFonts w:ascii="Symbol" w:hAnsi="Symbol" w:cs="Symbol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3z0">
    <w:name w:val="WW8Num33z0"/>
    <w:rPr>
      <w:rFonts w:ascii="Symbol" w:hAnsi="Symbol" w:cs="Symbol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5z0">
    <w:name w:val="WW8Num35z0"/>
    <w:rPr>
      <w:rFonts w:ascii="Symbol" w:hAnsi="Symbol" w:cs="Symbol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2">
    <w:name w:val="WW8Num35z2"/>
    <w:rPr>
      <w:rFonts w:ascii="Wingdings" w:hAnsi="Wingdings" w:cs="Wingdings"/>
    </w:rPr>
  </w:style>
  <w:style w:type="character" w:customStyle="1" w:styleId="WW8Num36z0">
    <w:name w:val="WW8Num36z0"/>
    <w:rPr>
      <w:rFonts w:ascii="Symbol" w:hAnsi="Symbol" w:cs="Symbol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 w:cs="Wingdings"/>
    </w:rPr>
  </w:style>
  <w:style w:type="character" w:customStyle="1" w:styleId="WW8Num37z0">
    <w:name w:val="WW8Num37z0"/>
    <w:rPr>
      <w:rFonts w:ascii="Symbol" w:hAnsi="Symbol" w:cs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 w:cs="Wingdings"/>
    </w:rPr>
  </w:style>
  <w:style w:type="character" w:customStyle="1" w:styleId="WW8Num38z0">
    <w:name w:val="WW8Num38z0"/>
    <w:rPr>
      <w:rFonts w:ascii="Times New Roman" w:eastAsia="Times New Roman" w:hAnsi="Times New Roman" w:cs="Times New Roman"/>
    </w:rPr>
  </w:style>
  <w:style w:type="character" w:customStyle="1" w:styleId="WW8Num38z2">
    <w:name w:val="WW8Num38z2"/>
    <w:rPr>
      <w:rFonts w:ascii="Wingdings" w:hAnsi="Wingdings" w:cs="Wingdings"/>
    </w:rPr>
  </w:style>
  <w:style w:type="character" w:customStyle="1" w:styleId="WW8Num38z3">
    <w:name w:val="WW8Num38z3"/>
    <w:rPr>
      <w:rFonts w:ascii="Symbol" w:hAnsi="Symbol" w:cs="Symbol"/>
    </w:rPr>
  </w:style>
  <w:style w:type="character" w:customStyle="1" w:styleId="WW8Num38z4">
    <w:name w:val="WW8Num38z4"/>
    <w:rPr>
      <w:rFonts w:ascii="Courier New" w:hAnsi="Courier New" w:cs="Courier New"/>
    </w:rPr>
  </w:style>
  <w:style w:type="character" w:customStyle="1" w:styleId="WW8Num39z0">
    <w:name w:val="WW8Num39z0"/>
    <w:rPr>
      <w:rFonts w:ascii="Symbol" w:hAnsi="Symbol" w:cs="Symbol"/>
    </w:rPr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39z4">
    <w:name w:val="WW8Num39z4"/>
    <w:rPr>
      <w:rFonts w:ascii="Courier New" w:hAnsi="Courier New" w:cs="Courier New"/>
    </w:rPr>
  </w:style>
  <w:style w:type="character" w:customStyle="1" w:styleId="WW8Num40z0">
    <w:name w:val="WW8Num40z0"/>
    <w:rPr>
      <w:rFonts w:ascii="Times New Roman" w:hAnsi="Times New Roman" w:cs="Times New Roman"/>
    </w:rPr>
  </w:style>
  <w:style w:type="character" w:customStyle="1" w:styleId="WW8Num43z0">
    <w:name w:val="WW8Num43z0"/>
    <w:rPr>
      <w:rFonts w:ascii="Symbol" w:hAnsi="Symbol" w:cs="Symbol"/>
      <w:b w:val="0"/>
      <w:i w:val="0"/>
      <w:sz w:val="20"/>
    </w:rPr>
  </w:style>
  <w:style w:type="character" w:customStyle="1" w:styleId="WW8Num43z1">
    <w:name w:val="WW8Num43z1"/>
    <w:rPr>
      <w:rFonts w:ascii="Courier New" w:hAnsi="Courier New" w:cs="Courier New"/>
    </w:rPr>
  </w:style>
  <w:style w:type="character" w:customStyle="1" w:styleId="WW8Num43z2">
    <w:name w:val="WW8Num43z2"/>
    <w:rPr>
      <w:rFonts w:ascii="Wingdings" w:hAnsi="Wingdings" w:cs="Wingdings"/>
    </w:rPr>
  </w:style>
  <w:style w:type="character" w:customStyle="1" w:styleId="WW8Num43z3">
    <w:name w:val="WW8Num43z3"/>
    <w:rPr>
      <w:rFonts w:ascii="Symbol" w:hAnsi="Symbol" w:cs="Symbol"/>
    </w:rPr>
  </w:style>
  <w:style w:type="character" w:customStyle="1" w:styleId="WW8Num44z0">
    <w:name w:val="WW8Num44z0"/>
    <w:rPr>
      <w:rFonts w:ascii="Times New Roman" w:eastAsia="Times New Roman" w:hAnsi="Times New Roman" w:cs="Times New Roman"/>
    </w:rPr>
  </w:style>
  <w:style w:type="character" w:customStyle="1" w:styleId="WW8Num44z1">
    <w:name w:val="WW8Num44z1"/>
    <w:rPr>
      <w:rFonts w:ascii="Courier New" w:hAnsi="Courier New" w:cs="Courier New"/>
    </w:rPr>
  </w:style>
  <w:style w:type="character" w:customStyle="1" w:styleId="WW8Num44z2">
    <w:name w:val="WW8Num44z2"/>
    <w:rPr>
      <w:rFonts w:ascii="Wingdings" w:hAnsi="Wingdings" w:cs="Wingdings"/>
    </w:rPr>
  </w:style>
  <w:style w:type="character" w:customStyle="1" w:styleId="WW8Num44z3">
    <w:name w:val="WW8Num44z3"/>
    <w:rPr>
      <w:rFonts w:ascii="Symbol" w:hAnsi="Symbol" w:cs="Symbol"/>
    </w:rPr>
  </w:style>
  <w:style w:type="character" w:customStyle="1" w:styleId="WW8Num45z0">
    <w:name w:val="WW8Num45z0"/>
    <w:rPr>
      <w:rFonts w:ascii="Symbol" w:hAnsi="Symbol" w:cs="Symbol"/>
    </w:rPr>
  </w:style>
  <w:style w:type="character" w:customStyle="1" w:styleId="WW8Num45z1">
    <w:name w:val="WW8Num45z1"/>
    <w:rPr>
      <w:rFonts w:ascii="Courier New" w:hAnsi="Courier New" w:cs="Courier New"/>
    </w:rPr>
  </w:style>
  <w:style w:type="character" w:customStyle="1" w:styleId="WW8Num45z2">
    <w:name w:val="WW8Num45z2"/>
    <w:rPr>
      <w:rFonts w:ascii="Wingdings" w:hAnsi="Wingdings" w:cs="Wingdings"/>
    </w:rPr>
  </w:style>
  <w:style w:type="character" w:customStyle="1" w:styleId="WW8Num46z0">
    <w:name w:val="WW8Num46z0"/>
    <w:rPr>
      <w:b w:val="0"/>
    </w:rPr>
  </w:style>
  <w:style w:type="character" w:customStyle="1" w:styleId="WW8Num47z0">
    <w:name w:val="WW8Num47z0"/>
    <w:rPr>
      <w:rFonts w:ascii="Times New Roman" w:eastAsia="Times New Roman" w:hAnsi="Times New Roman" w:cs="Times New Roman"/>
    </w:rPr>
  </w:style>
  <w:style w:type="character" w:customStyle="1" w:styleId="WW8Num47z1">
    <w:name w:val="WW8Num47z1"/>
    <w:rPr>
      <w:rFonts w:ascii="Courier New" w:hAnsi="Courier New" w:cs="Courier New"/>
    </w:rPr>
  </w:style>
  <w:style w:type="character" w:customStyle="1" w:styleId="WW8Num47z2">
    <w:name w:val="WW8Num47z2"/>
    <w:rPr>
      <w:rFonts w:ascii="Wingdings" w:hAnsi="Wingdings" w:cs="Wingdings"/>
    </w:rPr>
  </w:style>
  <w:style w:type="character" w:customStyle="1" w:styleId="WW8Num47z3">
    <w:name w:val="WW8Num47z3"/>
    <w:rPr>
      <w:rFonts w:ascii="Symbol" w:hAnsi="Symbol" w:cs="Symbol"/>
    </w:rPr>
  </w:style>
  <w:style w:type="character" w:customStyle="1" w:styleId="WW8Num48z0">
    <w:name w:val="WW8Num48z0"/>
    <w:rPr>
      <w:rFonts w:ascii="Times New Roman" w:hAnsi="Times New Roman" w:cs="Times New Roman"/>
    </w:rPr>
  </w:style>
  <w:style w:type="character" w:customStyle="1" w:styleId="WW8Num49z0">
    <w:name w:val="WW8Num49z0"/>
    <w:rPr>
      <w:rFonts w:ascii="Symbol" w:hAnsi="Symbol" w:cs="Symbol"/>
    </w:rPr>
  </w:style>
  <w:style w:type="character" w:customStyle="1" w:styleId="WW8Num49z1">
    <w:name w:val="WW8Num49z1"/>
    <w:rPr>
      <w:rFonts w:ascii="Courier New" w:hAnsi="Courier New" w:cs="Courier New"/>
    </w:rPr>
  </w:style>
  <w:style w:type="character" w:customStyle="1" w:styleId="WW8Num49z2">
    <w:name w:val="WW8Num49z2"/>
    <w:rPr>
      <w:rFonts w:ascii="Wingdings" w:hAnsi="Wingdings" w:cs="Wingdings"/>
    </w:rPr>
  </w:style>
  <w:style w:type="character" w:customStyle="1" w:styleId="WW8Num50z0">
    <w:name w:val="WW8Num50z0"/>
    <w:rPr>
      <w:rFonts w:ascii="Symbol" w:hAnsi="Symbol" w:cs="Symbol"/>
    </w:rPr>
  </w:style>
  <w:style w:type="character" w:customStyle="1" w:styleId="WW8Num50z1">
    <w:name w:val="WW8Num50z1"/>
    <w:rPr>
      <w:rFonts w:ascii="Courier New" w:hAnsi="Courier New" w:cs="Courier New"/>
    </w:rPr>
  </w:style>
  <w:style w:type="character" w:customStyle="1" w:styleId="WW8Num50z2">
    <w:name w:val="WW8Num50z2"/>
    <w:rPr>
      <w:rFonts w:ascii="Wingdings" w:hAnsi="Wingdings" w:cs="Wingdings"/>
    </w:rPr>
  </w:style>
  <w:style w:type="character" w:customStyle="1" w:styleId="WW8Num51z0">
    <w:name w:val="WW8Num51z0"/>
    <w:rPr>
      <w:rFonts w:ascii="Symbol" w:hAnsi="Symbol" w:cs="Symbol"/>
    </w:rPr>
  </w:style>
  <w:style w:type="character" w:customStyle="1" w:styleId="WW8Num51z1">
    <w:name w:val="WW8Num51z1"/>
    <w:rPr>
      <w:rFonts w:ascii="Courier New" w:hAnsi="Courier New" w:cs="Courier New"/>
    </w:rPr>
  </w:style>
  <w:style w:type="character" w:customStyle="1" w:styleId="WW8Num51z2">
    <w:name w:val="WW8Num51z2"/>
    <w:rPr>
      <w:rFonts w:ascii="Wingdings" w:hAnsi="Wingdings" w:cs="Wingdings"/>
    </w:rPr>
  </w:style>
  <w:style w:type="character" w:customStyle="1" w:styleId="WW8Num52z0">
    <w:name w:val="WW8Num52z0"/>
    <w:rPr>
      <w:rFonts w:ascii="Symbol" w:hAnsi="Symbol" w:cs="Symbol"/>
    </w:rPr>
  </w:style>
  <w:style w:type="character" w:customStyle="1" w:styleId="WW8Num52z1">
    <w:name w:val="WW8Num52z1"/>
    <w:rPr>
      <w:rFonts w:ascii="Courier New" w:hAnsi="Courier New" w:cs="Courier New"/>
    </w:rPr>
  </w:style>
  <w:style w:type="character" w:customStyle="1" w:styleId="WW8Num52z2">
    <w:name w:val="WW8Num52z2"/>
    <w:rPr>
      <w:rFonts w:ascii="Wingdings" w:hAnsi="Wingdings" w:cs="Wingdings"/>
    </w:rPr>
  </w:style>
  <w:style w:type="character" w:customStyle="1" w:styleId="WW8Num53z0">
    <w:name w:val="WW8Num53z0"/>
    <w:rPr>
      <w:rFonts w:ascii="Symbol" w:hAnsi="Symbol" w:cs="Symbol"/>
    </w:rPr>
  </w:style>
  <w:style w:type="character" w:customStyle="1" w:styleId="WW8Num53z1">
    <w:name w:val="WW8Num53z1"/>
    <w:rPr>
      <w:rFonts w:ascii="Courier New" w:hAnsi="Courier New" w:cs="Courier New"/>
    </w:rPr>
  </w:style>
  <w:style w:type="character" w:customStyle="1" w:styleId="WW8Num53z2">
    <w:name w:val="WW8Num53z2"/>
    <w:rPr>
      <w:rFonts w:ascii="Wingdings" w:hAnsi="Wingdings" w:cs="Wingdings"/>
    </w:rPr>
  </w:style>
  <w:style w:type="character" w:customStyle="1" w:styleId="WW8Num54z0">
    <w:name w:val="WW8Num54z0"/>
    <w:rPr>
      <w:rFonts w:ascii="Symbol" w:hAnsi="Symbol" w:cs="Symbol"/>
    </w:rPr>
  </w:style>
  <w:style w:type="character" w:customStyle="1" w:styleId="WW8Num54z1">
    <w:name w:val="WW8Num54z1"/>
    <w:rPr>
      <w:rFonts w:ascii="Courier New" w:hAnsi="Courier New" w:cs="Courier New"/>
    </w:rPr>
  </w:style>
  <w:style w:type="character" w:customStyle="1" w:styleId="WW8Num54z2">
    <w:name w:val="WW8Num54z2"/>
    <w:rPr>
      <w:rFonts w:ascii="Wingdings" w:hAnsi="Wingdings" w:cs="Wingdings"/>
    </w:rPr>
  </w:style>
  <w:style w:type="character" w:customStyle="1" w:styleId="WW8Num55z0">
    <w:name w:val="WW8Num55z0"/>
    <w:rPr>
      <w:rFonts w:ascii="Symbol" w:hAnsi="Symbol" w:cs="Symbol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5z2">
    <w:name w:val="WW8Num55z2"/>
    <w:rPr>
      <w:rFonts w:ascii="Wingdings" w:hAnsi="Wingdings" w:cs="Wingdings"/>
    </w:rPr>
  </w:style>
  <w:style w:type="character" w:customStyle="1" w:styleId="WW8Num56z0">
    <w:name w:val="WW8Num56z0"/>
    <w:rPr>
      <w:rFonts w:ascii="Symbol" w:hAnsi="Symbol" w:cs="Symbol"/>
    </w:rPr>
  </w:style>
  <w:style w:type="character" w:customStyle="1" w:styleId="WW8Num56z1">
    <w:name w:val="WW8Num56z1"/>
    <w:rPr>
      <w:rFonts w:ascii="Courier New" w:hAnsi="Courier New" w:cs="Courier New"/>
    </w:rPr>
  </w:style>
  <w:style w:type="character" w:customStyle="1" w:styleId="WW8Num56z2">
    <w:name w:val="WW8Num56z2"/>
    <w:rPr>
      <w:rFonts w:ascii="Wingdings" w:hAnsi="Wingdings" w:cs="Wingdings"/>
    </w:rPr>
  </w:style>
  <w:style w:type="character" w:customStyle="1" w:styleId="WW8Num57z0">
    <w:name w:val="WW8Num57z0"/>
    <w:rPr>
      <w:rFonts w:ascii="Symbol" w:hAnsi="Symbol" w:cs="Symbol"/>
    </w:rPr>
  </w:style>
  <w:style w:type="character" w:customStyle="1" w:styleId="WW8Num57z1">
    <w:name w:val="WW8Num57z1"/>
    <w:rPr>
      <w:rFonts w:ascii="Courier New" w:hAnsi="Courier New" w:cs="Courier New"/>
    </w:rPr>
  </w:style>
  <w:style w:type="character" w:customStyle="1" w:styleId="WW8Num57z2">
    <w:name w:val="WW8Num57z2"/>
    <w:rPr>
      <w:rFonts w:ascii="Wingdings" w:hAnsi="Wingdings" w:cs="Wingdings"/>
    </w:rPr>
  </w:style>
  <w:style w:type="character" w:customStyle="1" w:styleId="WW8Num58z0">
    <w:name w:val="WW8Num58z0"/>
    <w:rPr>
      <w:rFonts w:ascii="Symbol" w:hAnsi="Symbol" w:cs="Symbol"/>
    </w:rPr>
  </w:style>
  <w:style w:type="character" w:customStyle="1" w:styleId="WW8Num58z1">
    <w:name w:val="WW8Num58z1"/>
    <w:rPr>
      <w:rFonts w:ascii="Courier New" w:hAnsi="Courier New" w:cs="Courier New"/>
    </w:rPr>
  </w:style>
  <w:style w:type="character" w:customStyle="1" w:styleId="WW8Num58z2">
    <w:name w:val="WW8Num58z2"/>
    <w:rPr>
      <w:rFonts w:ascii="Wingdings" w:hAnsi="Wingdings" w:cs="Wingdings"/>
    </w:rPr>
  </w:style>
  <w:style w:type="character" w:customStyle="1" w:styleId="WW8Num60z0">
    <w:name w:val="WW8Num60z0"/>
    <w:rPr>
      <w:rFonts w:ascii="Symbol" w:hAnsi="Symbol" w:cs="Symbol"/>
    </w:rPr>
  </w:style>
  <w:style w:type="character" w:customStyle="1" w:styleId="WW8Num60z1">
    <w:name w:val="WW8Num60z1"/>
    <w:rPr>
      <w:rFonts w:ascii="Courier New" w:hAnsi="Courier New" w:cs="Courier New"/>
    </w:rPr>
  </w:style>
  <w:style w:type="character" w:customStyle="1" w:styleId="WW8Num60z2">
    <w:name w:val="WW8Num60z2"/>
    <w:rPr>
      <w:rFonts w:ascii="Wingdings" w:hAnsi="Wingdings" w:cs="Wingdings"/>
    </w:rPr>
  </w:style>
  <w:style w:type="character" w:customStyle="1" w:styleId="WW8Num61z0">
    <w:name w:val="WW8Num61z0"/>
    <w:rPr>
      <w:rFonts w:ascii="Symbol" w:hAnsi="Symbol" w:cs="Symbol"/>
    </w:rPr>
  </w:style>
  <w:style w:type="character" w:customStyle="1" w:styleId="WW8Num61z2">
    <w:name w:val="WW8Num61z2"/>
    <w:rPr>
      <w:rFonts w:ascii="Wingdings" w:hAnsi="Wingdings" w:cs="Wingdings"/>
    </w:rPr>
  </w:style>
  <w:style w:type="character" w:customStyle="1" w:styleId="WW8Num61z4">
    <w:name w:val="WW8Num61z4"/>
    <w:rPr>
      <w:rFonts w:ascii="Courier New" w:hAnsi="Courier New" w:cs="Courier New"/>
    </w:rPr>
  </w:style>
  <w:style w:type="character" w:customStyle="1" w:styleId="WW8Num62z0">
    <w:name w:val="WW8Num62z0"/>
    <w:rPr>
      <w:rFonts w:ascii="Arial" w:hAnsi="Arial" w:cs="Arial"/>
    </w:rPr>
  </w:style>
  <w:style w:type="character" w:customStyle="1" w:styleId="WW8Num62z1">
    <w:name w:val="WW8Num62z1"/>
    <w:rPr>
      <w:rFonts w:ascii="Courier New" w:hAnsi="Courier New" w:cs="Courier New"/>
    </w:rPr>
  </w:style>
  <w:style w:type="character" w:customStyle="1" w:styleId="WW8Num62z2">
    <w:name w:val="WW8Num62z2"/>
    <w:rPr>
      <w:rFonts w:ascii="Wingdings" w:hAnsi="Wingdings" w:cs="Wingdings"/>
    </w:rPr>
  </w:style>
  <w:style w:type="character" w:customStyle="1" w:styleId="WW8Num62z3">
    <w:name w:val="WW8Num62z3"/>
    <w:rPr>
      <w:rFonts w:ascii="Symbol" w:hAnsi="Symbol" w:cs="Symbol"/>
    </w:rPr>
  </w:style>
  <w:style w:type="character" w:customStyle="1" w:styleId="WW8Num63z0">
    <w:name w:val="WW8Num63z0"/>
    <w:rPr>
      <w:rFonts w:ascii="Symbol" w:hAnsi="Symbol" w:cs="Symbol"/>
    </w:rPr>
  </w:style>
  <w:style w:type="character" w:customStyle="1" w:styleId="WW8Num63z1">
    <w:name w:val="WW8Num63z1"/>
    <w:rPr>
      <w:rFonts w:ascii="Courier New" w:hAnsi="Courier New" w:cs="Courier New"/>
    </w:rPr>
  </w:style>
  <w:style w:type="character" w:customStyle="1" w:styleId="WW8Num63z2">
    <w:name w:val="WW8Num63z2"/>
    <w:rPr>
      <w:rFonts w:ascii="Wingdings" w:hAnsi="Wingdings" w:cs="Wingdings"/>
    </w:rPr>
  </w:style>
  <w:style w:type="character" w:customStyle="1" w:styleId="WW8Num64z0">
    <w:name w:val="WW8Num64z0"/>
    <w:rPr>
      <w:rFonts w:ascii="Symbol" w:hAnsi="Symbol" w:cs="Symbol"/>
    </w:rPr>
  </w:style>
  <w:style w:type="character" w:customStyle="1" w:styleId="WW8Num64z1">
    <w:name w:val="WW8Num64z1"/>
    <w:rPr>
      <w:rFonts w:ascii="Courier New" w:hAnsi="Courier New" w:cs="Courier New"/>
    </w:rPr>
  </w:style>
  <w:style w:type="character" w:customStyle="1" w:styleId="WW8Num64z2">
    <w:name w:val="WW8Num64z2"/>
    <w:rPr>
      <w:rFonts w:ascii="Wingdings" w:hAnsi="Wingdings" w:cs="Wingdings"/>
    </w:rPr>
  </w:style>
  <w:style w:type="character" w:customStyle="1" w:styleId="WW8Num65z0">
    <w:name w:val="WW8Num65z0"/>
    <w:rPr>
      <w:rFonts w:ascii="Times New Roman" w:eastAsia="Times New Roman" w:hAnsi="Times New Roman" w:cs="Times New Roman"/>
    </w:rPr>
  </w:style>
  <w:style w:type="character" w:customStyle="1" w:styleId="WW8Num65z2">
    <w:name w:val="WW8Num65z2"/>
    <w:rPr>
      <w:rFonts w:ascii="Wingdings" w:hAnsi="Wingdings" w:cs="Wingdings"/>
    </w:rPr>
  </w:style>
  <w:style w:type="character" w:customStyle="1" w:styleId="WW8Num65z3">
    <w:name w:val="WW8Num65z3"/>
    <w:rPr>
      <w:rFonts w:ascii="Symbol" w:hAnsi="Symbol" w:cs="Symbol"/>
    </w:rPr>
  </w:style>
  <w:style w:type="character" w:customStyle="1" w:styleId="WW8Num65z4">
    <w:name w:val="WW8Num65z4"/>
    <w:rPr>
      <w:rFonts w:ascii="Courier New" w:hAnsi="Courier New" w:cs="Courier New"/>
    </w:rPr>
  </w:style>
  <w:style w:type="character" w:customStyle="1" w:styleId="WW8Num66z0">
    <w:name w:val="WW8Num66z0"/>
    <w:rPr>
      <w:rFonts w:ascii="Symbol" w:hAnsi="Symbol" w:cs="Symbol"/>
    </w:rPr>
  </w:style>
  <w:style w:type="character" w:customStyle="1" w:styleId="WW8Num66z2">
    <w:name w:val="WW8Num66z2"/>
    <w:rPr>
      <w:rFonts w:ascii="Wingdings" w:hAnsi="Wingdings" w:cs="Wingdings"/>
    </w:rPr>
  </w:style>
  <w:style w:type="character" w:customStyle="1" w:styleId="WW8Num66z4">
    <w:name w:val="WW8Num66z4"/>
    <w:rPr>
      <w:rFonts w:ascii="Courier New" w:hAnsi="Courier New" w:cs="Courier New"/>
    </w:rPr>
  </w:style>
  <w:style w:type="character" w:customStyle="1" w:styleId="WW8Num67z0">
    <w:name w:val="WW8Num67z0"/>
    <w:rPr>
      <w:rFonts w:ascii="Symbol" w:hAnsi="Symbol" w:cs="Symbol"/>
    </w:rPr>
  </w:style>
  <w:style w:type="character" w:customStyle="1" w:styleId="WW8Num67z1">
    <w:name w:val="WW8Num67z1"/>
    <w:rPr>
      <w:rFonts w:ascii="Courier New" w:hAnsi="Courier New" w:cs="Courier New"/>
    </w:rPr>
  </w:style>
  <w:style w:type="character" w:customStyle="1" w:styleId="WW8Num67z2">
    <w:name w:val="WW8Num67z2"/>
    <w:rPr>
      <w:rFonts w:ascii="Wingdings" w:hAnsi="Wingdings" w:cs="Wingdings"/>
    </w:rPr>
  </w:style>
  <w:style w:type="character" w:customStyle="1" w:styleId="WW8Num68z0">
    <w:name w:val="WW8Num68z0"/>
    <w:rPr>
      <w:rFonts w:ascii="Symbol" w:hAnsi="Symbol" w:cs="Symbol"/>
    </w:rPr>
  </w:style>
  <w:style w:type="character" w:customStyle="1" w:styleId="WW8Num68z2">
    <w:name w:val="WW8Num68z2"/>
    <w:rPr>
      <w:rFonts w:ascii="Wingdings" w:hAnsi="Wingdings" w:cs="Wingdings"/>
    </w:rPr>
  </w:style>
  <w:style w:type="character" w:customStyle="1" w:styleId="WW8Num68z4">
    <w:name w:val="WW8Num68z4"/>
    <w:rPr>
      <w:rFonts w:ascii="Courier New" w:hAnsi="Courier New" w:cs="Courier New"/>
    </w:rPr>
  </w:style>
  <w:style w:type="character" w:customStyle="1" w:styleId="WW8Num69z0">
    <w:name w:val="WW8Num69z0"/>
    <w:rPr>
      <w:rFonts w:ascii="Symbol" w:hAnsi="Symbol" w:cs="Symbol"/>
    </w:rPr>
  </w:style>
  <w:style w:type="character" w:customStyle="1" w:styleId="WW8Num69z1">
    <w:name w:val="WW8Num69z1"/>
    <w:rPr>
      <w:rFonts w:ascii="Courier New" w:hAnsi="Courier New" w:cs="Courier New"/>
    </w:rPr>
  </w:style>
  <w:style w:type="character" w:customStyle="1" w:styleId="WW8Num69z2">
    <w:name w:val="WW8Num69z2"/>
    <w:rPr>
      <w:rFonts w:ascii="Wingdings" w:hAnsi="Wingdings" w:cs="Wingdings"/>
    </w:rPr>
  </w:style>
  <w:style w:type="character" w:customStyle="1" w:styleId="WW8Num70z0">
    <w:name w:val="WW8Num70z0"/>
    <w:rPr>
      <w:rFonts w:ascii="Symbol" w:hAnsi="Symbol" w:cs="Symbol"/>
    </w:rPr>
  </w:style>
  <w:style w:type="character" w:customStyle="1" w:styleId="WW8Num70z1">
    <w:name w:val="WW8Num70z1"/>
    <w:rPr>
      <w:rFonts w:ascii="Courier New" w:hAnsi="Courier New" w:cs="Courier New"/>
    </w:rPr>
  </w:style>
  <w:style w:type="character" w:customStyle="1" w:styleId="WW8Num70z2">
    <w:name w:val="WW8Num70z2"/>
    <w:rPr>
      <w:rFonts w:ascii="Wingdings" w:hAnsi="Wingdings" w:cs="Wingdings"/>
    </w:rPr>
  </w:style>
  <w:style w:type="character" w:customStyle="1" w:styleId="WW8Num71z0">
    <w:name w:val="WW8Num71z0"/>
    <w:rPr>
      <w:rFonts w:ascii="Wingdings" w:hAnsi="Wingdings" w:cs="Wingdings"/>
      <w:position w:val="0"/>
      <w:sz w:val="18"/>
      <w:vertAlign w:val="baseline"/>
    </w:rPr>
  </w:style>
  <w:style w:type="character" w:customStyle="1" w:styleId="WW8Num71z1">
    <w:name w:val="WW8Num71z1"/>
    <w:rPr>
      <w:rFonts w:ascii="Courier New" w:hAnsi="Courier New" w:cs="Courier New"/>
    </w:rPr>
  </w:style>
  <w:style w:type="character" w:customStyle="1" w:styleId="WW8Num71z2">
    <w:name w:val="WW8Num71z2"/>
    <w:rPr>
      <w:rFonts w:ascii="Wingdings" w:hAnsi="Wingdings" w:cs="Wingdings"/>
    </w:rPr>
  </w:style>
  <w:style w:type="character" w:customStyle="1" w:styleId="WW8Num71z3">
    <w:name w:val="WW8Num71z3"/>
    <w:rPr>
      <w:rFonts w:ascii="Symbol" w:hAnsi="Symbol" w:cs="Symbol"/>
    </w:rPr>
  </w:style>
  <w:style w:type="character" w:customStyle="1" w:styleId="WW8Num72z0">
    <w:name w:val="WW8Num72z0"/>
    <w:rPr>
      <w:rFonts w:ascii="Symbol" w:hAnsi="Symbol" w:cs="Symbol"/>
    </w:rPr>
  </w:style>
  <w:style w:type="character" w:customStyle="1" w:styleId="WW8Num72z1">
    <w:name w:val="WW8Num72z1"/>
    <w:rPr>
      <w:rFonts w:ascii="Courier New" w:hAnsi="Courier New" w:cs="Courier New"/>
    </w:rPr>
  </w:style>
  <w:style w:type="character" w:customStyle="1" w:styleId="WW8Num72z2">
    <w:name w:val="WW8Num72z2"/>
    <w:rPr>
      <w:rFonts w:ascii="Wingdings" w:hAnsi="Wingdings" w:cs="Wingdings"/>
    </w:rPr>
  </w:style>
  <w:style w:type="character" w:customStyle="1" w:styleId="WW8Num74z0">
    <w:name w:val="WW8Num74z0"/>
    <w:rPr>
      <w:rFonts w:ascii="Symbol" w:hAnsi="Symbol" w:cs="Symbol"/>
    </w:rPr>
  </w:style>
  <w:style w:type="character" w:customStyle="1" w:styleId="WW8Num74z1">
    <w:name w:val="WW8Num74z1"/>
    <w:rPr>
      <w:rFonts w:ascii="Courier New" w:hAnsi="Courier New" w:cs="Courier New"/>
    </w:rPr>
  </w:style>
  <w:style w:type="character" w:customStyle="1" w:styleId="WW8Num74z2">
    <w:name w:val="WW8Num74z2"/>
    <w:rPr>
      <w:rFonts w:ascii="Wingdings" w:hAnsi="Wingdings" w:cs="Wingdings"/>
    </w:rPr>
  </w:style>
  <w:style w:type="character" w:customStyle="1" w:styleId="WW8Num75z0">
    <w:name w:val="WW8Num75z0"/>
    <w:rPr>
      <w:rFonts w:ascii="Arial Black" w:hAnsi="Arial Black" w:cs="Arial Black"/>
      <w:sz w:val="22"/>
    </w:rPr>
  </w:style>
  <w:style w:type="character" w:customStyle="1" w:styleId="WW8Num76z0">
    <w:name w:val="WW8Num76z0"/>
    <w:rPr>
      <w:rFonts w:ascii="Times New Roman" w:hAnsi="Times New Roman" w:cs="Times New Roman"/>
    </w:rPr>
  </w:style>
  <w:style w:type="character" w:customStyle="1" w:styleId="WW8Num77z0">
    <w:name w:val="WW8Num77z0"/>
    <w:rPr>
      <w:rFonts w:ascii="Symbol" w:hAnsi="Symbol" w:cs="Symbol"/>
    </w:rPr>
  </w:style>
  <w:style w:type="character" w:customStyle="1" w:styleId="WW8Num77z1">
    <w:name w:val="WW8Num77z1"/>
    <w:rPr>
      <w:rFonts w:ascii="Courier New" w:hAnsi="Courier New" w:cs="Courier New"/>
    </w:rPr>
  </w:style>
  <w:style w:type="character" w:customStyle="1" w:styleId="WW8Num77z2">
    <w:name w:val="WW8Num77z2"/>
    <w:rPr>
      <w:rFonts w:ascii="Wingdings" w:hAnsi="Wingdings" w:cs="Wingdings"/>
    </w:rPr>
  </w:style>
  <w:style w:type="character" w:customStyle="1" w:styleId="WW8Num78z0">
    <w:name w:val="WW8Num78z0"/>
    <w:rPr>
      <w:rFonts w:ascii="Symbol" w:hAnsi="Symbol" w:cs="Symbol"/>
    </w:rPr>
  </w:style>
  <w:style w:type="character" w:customStyle="1" w:styleId="WW8Num78z1">
    <w:name w:val="WW8Num78z1"/>
    <w:rPr>
      <w:rFonts w:ascii="Courier New" w:hAnsi="Courier New" w:cs="Courier New"/>
    </w:rPr>
  </w:style>
  <w:style w:type="character" w:customStyle="1" w:styleId="WW8Num78z2">
    <w:name w:val="WW8Num78z2"/>
    <w:rPr>
      <w:rFonts w:ascii="Wingdings" w:hAnsi="Wingdings" w:cs="Wingdings"/>
    </w:rPr>
  </w:style>
  <w:style w:type="character" w:customStyle="1" w:styleId="WW8Num79z0">
    <w:name w:val="WW8Num79z0"/>
    <w:rPr>
      <w:rFonts w:ascii="Symbol" w:hAnsi="Symbol" w:cs="Symbol"/>
    </w:rPr>
  </w:style>
  <w:style w:type="character" w:customStyle="1" w:styleId="WW8Num79z1">
    <w:name w:val="WW8Num79z1"/>
    <w:rPr>
      <w:rFonts w:ascii="Courier New" w:hAnsi="Courier New" w:cs="Courier New"/>
    </w:rPr>
  </w:style>
  <w:style w:type="character" w:customStyle="1" w:styleId="WW8Num79z2">
    <w:name w:val="WW8Num79z2"/>
    <w:rPr>
      <w:rFonts w:ascii="Wingdings" w:hAnsi="Wingdings" w:cs="Wingdings"/>
    </w:rPr>
  </w:style>
  <w:style w:type="character" w:customStyle="1" w:styleId="WW8Num80z0">
    <w:name w:val="WW8Num80z0"/>
    <w:rPr>
      <w:rFonts w:ascii="Symbol" w:hAnsi="Symbol" w:cs="Symbol"/>
    </w:rPr>
  </w:style>
  <w:style w:type="character" w:customStyle="1" w:styleId="WW8Num80z1">
    <w:name w:val="WW8Num80z1"/>
    <w:rPr>
      <w:rFonts w:ascii="Courier New" w:hAnsi="Courier New" w:cs="Courier New"/>
    </w:rPr>
  </w:style>
  <w:style w:type="character" w:customStyle="1" w:styleId="WW8Num80z2">
    <w:name w:val="WW8Num80z2"/>
    <w:rPr>
      <w:rFonts w:ascii="Wingdings" w:hAnsi="Wingdings" w:cs="Wingdings"/>
    </w:rPr>
  </w:style>
  <w:style w:type="character" w:customStyle="1" w:styleId="WW8Num81z0">
    <w:name w:val="WW8Num81z0"/>
    <w:rPr>
      <w:rFonts w:ascii="Wingdings" w:hAnsi="Wingdings" w:cs="Wingdings"/>
      <w:b/>
      <w:i w:val="0"/>
      <w:sz w:val="16"/>
    </w:rPr>
  </w:style>
  <w:style w:type="character" w:customStyle="1" w:styleId="WW8Num82z0">
    <w:name w:val="WW8Num82z0"/>
    <w:rPr>
      <w:rFonts w:ascii="Symbol" w:hAnsi="Symbol" w:cs="Symbol"/>
    </w:rPr>
  </w:style>
  <w:style w:type="character" w:customStyle="1" w:styleId="WW8Num82z1">
    <w:name w:val="WW8Num82z1"/>
    <w:rPr>
      <w:rFonts w:ascii="Courier New" w:hAnsi="Courier New" w:cs="Courier New"/>
    </w:rPr>
  </w:style>
  <w:style w:type="character" w:customStyle="1" w:styleId="WW8Num82z2">
    <w:name w:val="WW8Num82z2"/>
    <w:rPr>
      <w:rFonts w:ascii="Wingdings" w:hAnsi="Wingdings" w:cs="Wingdings"/>
    </w:rPr>
  </w:style>
  <w:style w:type="character" w:customStyle="1" w:styleId="WW8Num83z0">
    <w:name w:val="WW8Num83z0"/>
    <w:rPr>
      <w:rFonts w:ascii="Symbol" w:hAnsi="Symbol" w:cs="Symbol"/>
    </w:rPr>
  </w:style>
  <w:style w:type="character" w:customStyle="1" w:styleId="WW8Num83z1">
    <w:name w:val="WW8Num83z1"/>
    <w:rPr>
      <w:rFonts w:ascii="Courier New" w:hAnsi="Courier New" w:cs="Courier New"/>
    </w:rPr>
  </w:style>
  <w:style w:type="character" w:customStyle="1" w:styleId="WW8Num83z2">
    <w:name w:val="WW8Num83z2"/>
    <w:rPr>
      <w:rFonts w:ascii="Wingdings" w:hAnsi="Wingdings" w:cs="Wingdings"/>
    </w:rPr>
  </w:style>
  <w:style w:type="character" w:customStyle="1" w:styleId="WW8Num84z0">
    <w:name w:val="WW8Num84z0"/>
    <w:rPr>
      <w:rFonts w:ascii="Symbol" w:hAnsi="Symbol" w:cs="Symbol"/>
    </w:rPr>
  </w:style>
  <w:style w:type="character" w:customStyle="1" w:styleId="WW8Num84z1">
    <w:name w:val="WW8Num84z1"/>
    <w:rPr>
      <w:rFonts w:ascii="Courier New" w:hAnsi="Courier New" w:cs="Courier New"/>
    </w:rPr>
  </w:style>
  <w:style w:type="character" w:customStyle="1" w:styleId="WW8Num84z2">
    <w:name w:val="WW8Num84z2"/>
    <w:rPr>
      <w:rFonts w:ascii="Wingdings" w:hAnsi="Wingdings" w:cs="Wingdings"/>
    </w:rPr>
  </w:style>
  <w:style w:type="character" w:customStyle="1" w:styleId="Absatz-Standardschriftart1">
    <w:name w:val="Absatz-Standardschriftart1"/>
  </w:style>
  <w:style w:type="character" w:customStyle="1" w:styleId="Funotenzeichen1">
    <w:name w:val="Fußnotenzeichen1"/>
    <w:rPr>
      <w:rFonts w:ascii="Arial" w:hAnsi="Arial" w:cs="Arial"/>
      <w:sz w:val="22"/>
      <w:szCs w:val="22"/>
      <w:vertAlign w:val="superscript"/>
    </w:rPr>
  </w:style>
  <w:style w:type="character" w:styleId="Seitenzahl">
    <w:name w:val="page number"/>
    <w:rPr>
      <w:rFonts w:ascii="Arial" w:hAnsi="Arial" w:cs="Arial"/>
      <w:sz w:val="22"/>
      <w:szCs w:val="22"/>
    </w:rPr>
  </w:style>
  <w:style w:type="character" w:styleId="Hyperlink">
    <w:name w:val="Hyperlink"/>
    <w:rPr>
      <w:color w:val="0000FF"/>
      <w:u w:val="single"/>
    </w:rPr>
  </w:style>
  <w:style w:type="character" w:customStyle="1" w:styleId="einzug-1Zchn">
    <w:name w:val="einzug-1 Zchn"/>
    <w:rPr>
      <w:rFonts w:ascii="Arial" w:hAnsi="Arial" w:cs="Arial"/>
      <w:sz w:val="22"/>
      <w:szCs w:val="22"/>
      <w:lang w:val="de-DE" w:eastAsia="ar-SA" w:bidi="ar-SA"/>
    </w:rPr>
  </w:style>
  <w:style w:type="character" w:styleId="BesuchterHyperlink">
    <w:name w:val="FollowedHyperlink"/>
    <w:rPr>
      <w:color w:val="800080"/>
      <w:u w:val="single"/>
    </w:rPr>
  </w:style>
  <w:style w:type="character" w:customStyle="1" w:styleId="Aufzhlungszeichen1">
    <w:name w:val="Aufzählungszeichen1"/>
    <w:rPr>
      <w:rFonts w:ascii="OpenSymbol" w:eastAsia="OpenSymbol" w:hAnsi="OpenSymbol" w:cs="OpenSymbol"/>
    </w:rPr>
  </w:style>
  <w:style w:type="character" w:customStyle="1" w:styleId="Nummerierungszeichen">
    <w:name w:val="Nummerierungszeichen"/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  <w:rPr>
      <w:rFonts w:cs="Mangal"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Mangal"/>
    </w:rPr>
  </w:style>
  <w:style w:type="paragraph" w:styleId="Funotentext">
    <w:name w:val="footnote text"/>
    <w:pPr>
      <w:widowControl w:val="0"/>
      <w:tabs>
        <w:tab w:val="left" w:pos="284"/>
      </w:tabs>
      <w:suppressAutoHyphens/>
      <w:ind w:left="284" w:hanging="284"/>
      <w:jc w:val="both"/>
    </w:pPr>
    <w:rPr>
      <w:rFonts w:ascii="Arial" w:hAnsi="Arial" w:cs="Arial"/>
      <w:sz w:val="18"/>
      <w:szCs w:val="18"/>
      <w:lang w:eastAsia="ar-SA"/>
    </w:rPr>
  </w:style>
  <w:style w:type="paragraph" w:styleId="Kopfzeile">
    <w:name w:val="header"/>
    <w:basedOn w:val="Standard"/>
    <w:pPr>
      <w:widowControl w:val="0"/>
      <w:pBdr>
        <w:bottom w:val="single" w:sz="4" w:space="1" w:color="000000"/>
      </w:pBdr>
    </w:pPr>
    <w:rPr>
      <w:sz w:val="18"/>
    </w:rPr>
  </w:style>
  <w:style w:type="paragraph" w:styleId="Fuzeile">
    <w:name w:val="footer"/>
    <w:basedOn w:val="Standard"/>
    <w:pPr>
      <w:widowControl w:val="0"/>
      <w:tabs>
        <w:tab w:val="right" w:pos="9072"/>
      </w:tabs>
    </w:pPr>
  </w:style>
  <w:style w:type="paragraph" w:customStyle="1" w:styleId="ZW-fett">
    <w:name w:val="ZW-fett"/>
    <w:basedOn w:val="Standard"/>
    <w:next w:val="Standard"/>
    <w:pPr>
      <w:keepNext/>
      <w:spacing w:after="200"/>
    </w:pPr>
    <w:rPr>
      <w:b/>
    </w:rPr>
  </w:style>
  <w:style w:type="paragraph" w:customStyle="1" w:styleId="einzug-1">
    <w:name w:val="einzug-1"/>
    <w:basedOn w:val="Standard"/>
    <w:next w:val="Standard"/>
    <w:pPr>
      <w:numPr>
        <w:numId w:val="2"/>
      </w:numPr>
      <w:tabs>
        <w:tab w:val="left" w:pos="227"/>
      </w:tabs>
      <w:spacing w:line="260" w:lineRule="exact"/>
    </w:pPr>
  </w:style>
  <w:style w:type="paragraph" w:customStyle="1" w:styleId="ZW-Zusatz">
    <w:name w:val="ZW-Zusatz"/>
    <w:basedOn w:val="Standard"/>
    <w:next w:val="Standard"/>
    <w:pPr>
      <w:keepNext/>
      <w:numPr>
        <w:numId w:val="5"/>
      </w:numPr>
      <w:tabs>
        <w:tab w:val="left" w:pos="227"/>
      </w:tabs>
      <w:spacing w:after="200"/>
      <w:ind w:left="0" w:firstLine="0"/>
    </w:pPr>
  </w:style>
  <w:style w:type="paragraph" w:styleId="Sprechblasentext">
    <w:name w:val="Balloon Text"/>
    <w:basedOn w:val="Standard"/>
    <w:pPr>
      <w:jc w:val="left"/>
    </w:pPr>
    <w:rPr>
      <w:rFonts w:ascii="Tahoma" w:hAnsi="Tahoma" w:cs="Tahoma"/>
      <w:sz w:val="16"/>
      <w:szCs w:val="16"/>
    </w:rPr>
  </w:style>
  <w:style w:type="paragraph" w:customStyle="1" w:styleId="einzug-3">
    <w:name w:val="einzug-3"/>
    <w:basedOn w:val="Standard"/>
    <w:next w:val="Standard"/>
    <w:pPr>
      <w:numPr>
        <w:numId w:val="3"/>
      </w:numPr>
      <w:tabs>
        <w:tab w:val="left" w:pos="360"/>
      </w:tabs>
      <w:spacing w:line="260" w:lineRule="exact"/>
      <w:ind w:left="0" w:firstLine="0"/>
    </w:pPr>
  </w:style>
  <w:style w:type="paragraph" w:customStyle="1" w:styleId="ZW-kursiv">
    <w:name w:val="ZW-kursiv"/>
    <w:basedOn w:val="ZW-fett"/>
    <w:next w:val="Standard"/>
    <w:rPr>
      <w:i/>
    </w:rPr>
  </w:style>
  <w:style w:type="paragraph" w:styleId="Verzeichnis2">
    <w:name w:val="toc 2"/>
    <w:basedOn w:val="Standard"/>
    <w:next w:val="Standard"/>
    <w:pPr>
      <w:tabs>
        <w:tab w:val="left" w:pos="794"/>
        <w:tab w:val="right" w:pos="8845"/>
      </w:tabs>
      <w:ind w:left="794" w:right="851" w:hanging="794"/>
      <w:jc w:val="left"/>
    </w:pPr>
  </w:style>
  <w:style w:type="paragraph" w:styleId="Verzeichnis1">
    <w:name w:val="toc 1"/>
    <w:basedOn w:val="Standard"/>
    <w:next w:val="Standard"/>
    <w:pPr>
      <w:tabs>
        <w:tab w:val="left" w:pos="794"/>
        <w:tab w:val="right" w:pos="8845"/>
      </w:tabs>
      <w:spacing w:before="480" w:after="240"/>
      <w:ind w:left="794" w:right="851" w:hanging="794"/>
      <w:jc w:val="left"/>
    </w:pPr>
    <w:rPr>
      <w:b/>
    </w:rPr>
  </w:style>
  <w:style w:type="paragraph" w:styleId="Verzeichnis3">
    <w:name w:val="toc 3"/>
    <w:basedOn w:val="Standard"/>
    <w:next w:val="Standard"/>
    <w:pPr>
      <w:tabs>
        <w:tab w:val="left" w:pos="794"/>
        <w:tab w:val="right" w:pos="8845"/>
      </w:tabs>
      <w:ind w:left="794" w:right="851" w:hanging="794"/>
      <w:jc w:val="left"/>
    </w:pPr>
  </w:style>
  <w:style w:type="paragraph" w:customStyle="1" w:styleId="einzug-2">
    <w:name w:val="einzug-2"/>
    <w:basedOn w:val="Standard"/>
    <w:next w:val="Standard"/>
    <w:pPr>
      <w:numPr>
        <w:numId w:val="4"/>
      </w:numPr>
      <w:tabs>
        <w:tab w:val="left" w:pos="227"/>
      </w:tabs>
      <w:spacing w:line="260" w:lineRule="exact"/>
    </w:pPr>
  </w:style>
  <w:style w:type="paragraph" w:customStyle="1" w:styleId="Literatur">
    <w:name w:val="Literatur"/>
    <w:basedOn w:val="Standard"/>
    <w:next w:val="Standard"/>
    <w:pPr>
      <w:keepNext/>
    </w:pPr>
    <w:rPr>
      <w:sz w:val="18"/>
    </w:r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customStyle="1" w:styleId="Rahmeninhalt">
    <w:name w:val="Rahmeninhalt"/>
    <w:basedOn w:val="Textkrper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Modul 1</vt:lpstr>
    </vt:vector>
  </TitlesOfParts>
  <Company/>
  <LinksUpToDate>false</LinksUpToDate>
  <CharactersWithSpaces>2265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 1</dc:title>
  <dc:subject/>
  <dc:creator>LFS</dc:creator>
  <cp:keywords/>
  <cp:lastModifiedBy>Melanie Schneider</cp:lastModifiedBy>
  <cp:revision>4</cp:revision>
  <cp:lastPrinted>2012-06-10T14:00:00Z</cp:lastPrinted>
  <dcterms:created xsi:type="dcterms:W3CDTF">2015-11-11T16:26:00Z</dcterms:created>
  <dcterms:modified xsi:type="dcterms:W3CDTF">2015-11-26T17:55:00Z</dcterms:modified>
</cp:coreProperties>
</file>